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34529A" w14:textId="77777777" w:rsidR="002B0876" w:rsidRDefault="00246267">
      <w:pPr>
        <w:rPr>
          <w:rFonts w:ascii="Baskerville Old Face" w:hAnsi="Baskerville Old Face"/>
        </w:rPr>
      </w:pPr>
      <w:bookmarkStart w:id="0" w:name="_GoBack"/>
      <w:bookmarkEnd w:id="0"/>
      <w:r>
        <w:rPr>
          <w:rFonts w:ascii="Baskerville Old Face" w:hAnsi="Baskerville Old Face"/>
        </w:rPr>
        <w:t xml:space="preserve">Title: </w:t>
      </w:r>
      <w:r>
        <w:rPr>
          <w:rFonts w:ascii="Baskerville Old Face" w:hAnsi="Baskerville Old Face"/>
          <w:u w:val="single"/>
        </w:rPr>
        <w:t>Rules, Policies, &amp; Procedures</w:t>
      </w:r>
      <w:r>
        <w:rPr>
          <w:rFonts w:ascii="Baskerville Old Face" w:hAnsi="Baskerville Old Face"/>
        </w:rPr>
        <w:tab/>
      </w:r>
      <w:r>
        <w:rPr>
          <w:rFonts w:ascii="Baskerville Old Face" w:hAnsi="Baskerville Old Face"/>
        </w:rPr>
        <w:tab/>
      </w:r>
      <w:r>
        <w:rPr>
          <w:rFonts w:ascii="Baskerville Old Face" w:hAnsi="Baskerville Old Face"/>
        </w:rPr>
        <w:tab/>
        <w:t>Name ________________________</w:t>
      </w:r>
    </w:p>
    <w:p w14:paraId="3851DE26" w14:textId="77777777" w:rsidR="002B0876" w:rsidRDefault="002A055F">
      <w:pPr>
        <w:rPr>
          <w:rFonts w:ascii="Baskerville Old Face" w:hAnsi="Baskerville Old Face"/>
        </w:rPr>
      </w:pPr>
    </w:p>
    <w:p w14:paraId="37C4298D" w14:textId="77777777" w:rsidR="002B0876" w:rsidRDefault="00246267">
      <w:pPr>
        <w:rPr>
          <w:rFonts w:ascii="Baskerville Old Face" w:hAnsi="Baskerville Old Face"/>
          <w:b/>
          <w:bCs/>
        </w:rPr>
      </w:pPr>
      <w:r>
        <w:rPr>
          <w:rFonts w:ascii="Baskerville Old Face" w:hAnsi="Baskerville Old Face"/>
          <w:b/>
          <w:bCs/>
        </w:rPr>
        <w:t>Life Science with Mrs. Wyland:</w:t>
      </w:r>
    </w:p>
    <w:p w14:paraId="7B7AE694" w14:textId="77777777" w:rsidR="002B0876" w:rsidRDefault="00246267">
      <w:pPr>
        <w:rPr>
          <w:rFonts w:ascii="Baskerville Old Face" w:hAnsi="Baskerville Old Face"/>
        </w:rPr>
      </w:pPr>
      <w:r>
        <w:rPr>
          <w:rFonts w:ascii="Baskerville Old Face" w:hAnsi="Baskerville Old Face"/>
        </w:rPr>
        <w:t>Achieving our classroom goal will require the cooperation of parents/guardians, students, and teachers.</w:t>
      </w:r>
    </w:p>
    <w:p w14:paraId="34ECAC3C" w14:textId="77777777" w:rsidR="002B0876" w:rsidRDefault="002A055F">
      <w:pPr>
        <w:rPr>
          <w:rFonts w:ascii="Baskerville Old Face" w:hAnsi="Baskerville Old Face"/>
        </w:rPr>
      </w:pPr>
    </w:p>
    <w:p w14:paraId="769845FF" w14:textId="77777777" w:rsidR="002B0876" w:rsidRDefault="00246267">
      <w:pPr>
        <w:rPr>
          <w:rFonts w:ascii="Baskerville Old Face" w:hAnsi="Baskerville Old Face"/>
          <w:b/>
          <w:bCs/>
        </w:rPr>
      </w:pPr>
      <w:r>
        <w:rPr>
          <w:rFonts w:ascii="Baskerville Old Face" w:hAnsi="Baskerville Old Face"/>
          <w:b/>
          <w:bCs/>
        </w:rPr>
        <w:t>Classroom Goal:</w:t>
      </w:r>
    </w:p>
    <w:p w14:paraId="4AC23D6C" w14:textId="77777777" w:rsidR="002B0876" w:rsidRDefault="00246267">
      <w:pPr>
        <w:rPr>
          <w:rFonts w:ascii="Baskerville Old Face" w:hAnsi="Baskerville Old Face"/>
          <w:i/>
          <w:iCs/>
        </w:rPr>
      </w:pPr>
      <w:r>
        <w:rPr>
          <w:rFonts w:ascii="Baskerville Old Face" w:hAnsi="Baskerville Old Face"/>
        </w:rPr>
        <w:t xml:space="preserve">I believe all students have the ability to shape their own lives and society in positive ways.  My goal this year is to have all students excited about learning science and using this excitement to investigate issues within their communities, and society as a whole.  </w:t>
      </w:r>
      <w:r>
        <w:rPr>
          <w:rFonts w:ascii="Baskerville Old Face" w:hAnsi="Baskerville Old Face"/>
          <w:i/>
          <w:iCs/>
        </w:rPr>
        <w:t>In order to achieve this goal, we will need supplies, procedures, and help from you.</w:t>
      </w:r>
    </w:p>
    <w:p w14:paraId="18BB46C2" w14:textId="77777777" w:rsidR="002B0876" w:rsidRDefault="002A055F">
      <w:pPr>
        <w:rPr>
          <w:rFonts w:ascii="Baskerville Old Face" w:hAnsi="Baskerville Old Face"/>
          <w:i/>
          <w:iCs/>
        </w:rPr>
      </w:pPr>
    </w:p>
    <w:p w14:paraId="639630E1" w14:textId="77777777" w:rsidR="002B0876" w:rsidRDefault="00246267">
      <w:pPr>
        <w:rPr>
          <w:rFonts w:ascii="Baskerville Old Face" w:hAnsi="Baskerville Old Face"/>
          <w:b/>
          <w:bCs/>
        </w:rPr>
      </w:pPr>
      <w:r>
        <w:rPr>
          <w:rFonts w:ascii="Baskerville Old Face" w:hAnsi="Baskerville Old Face"/>
          <w:b/>
          <w:bCs/>
        </w:rPr>
        <w:t>Supplies:</w:t>
      </w:r>
    </w:p>
    <w:p w14:paraId="13DE0E9E" w14:textId="77777777" w:rsidR="002B0876" w:rsidRDefault="00246267">
      <w:pPr>
        <w:pStyle w:val="BodyText"/>
      </w:pPr>
      <w:r>
        <w:t>*If there is any difficulty obtaining these supplies, students may see me outside of class time to obtain these supplies, free of charge, while supplies last.</w:t>
      </w:r>
    </w:p>
    <w:p w14:paraId="48E385EF" w14:textId="77777777" w:rsidR="002B0876" w:rsidRDefault="00246267">
      <w:pPr>
        <w:numPr>
          <w:ilvl w:val="0"/>
          <w:numId w:val="2"/>
        </w:numPr>
        <w:rPr>
          <w:rFonts w:ascii="Baskerville Old Face" w:hAnsi="Baskerville Old Face"/>
        </w:rPr>
      </w:pPr>
      <w:r>
        <w:rPr>
          <w:rFonts w:ascii="Baskerville Old Face" w:hAnsi="Baskerville Old Face"/>
        </w:rPr>
        <w:t>One three ring binder (1-2 inch) OR folder with pocket and fasteners OR trapper-keeper with tabs</w:t>
      </w:r>
    </w:p>
    <w:p w14:paraId="5B96070D" w14:textId="77777777" w:rsidR="002B0876" w:rsidRDefault="00246267">
      <w:pPr>
        <w:numPr>
          <w:ilvl w:val="0"/>
          <w:numId w:val="2"/>
        </w:numPr>
        <w:rPr>
          <w:rFonts w:ascii="Baskerville Old Face" w:hAnsi="Baskerville Old Face"/>
        </w:rPr>
      </w:pPr>
      <w:r>
        <w:rPr>
          <w:rFonts w:ascii="Baskerville Old Face" w:hAnsi="Baskerville Old Face"/>
        </w:rPr>
        <w:t>Loose leaf paper</w:t>
      </w:r>
    </w:p>
    <w:p w14:paraId="259966C6" w14:textId="77777777" w:rsidR="002B0876" w:rsidRDefault="00246267">
      <w:pPr>
        <w:numPr>
          <w:ilvl w:val="0"/>
          <w:numId w:val="2"/>
        </w:numPr>
        <w:rPr>
          <w:rFonts w:ascii="Baskerville Old Face" w:hAnsi="Baskerville Old Face"/>
        </w:rPr>
      </w:pPr>
      <w:r>
        <w:rPr>
          <w:rFonts w:ascii="Baskerville Old Face" w:hAnsi="Baskerville Old Face"/>
        </w:rPr>
        <w:t>Pencil and pen (blue/black ink only)</w:t>
      </w:r>
    </w:p>
    <w:p w14:paraId="090886BC" w14:textId="77777777" w:rsidR="002B0876" w:rsidRDefault="00246267">
      <w:pPr>
        <w:numPr>
          <w:ilvl w:val="0"/>
          <w:numId w:val="2"/>
        </w:numPr>
        <w:rPr>
          <w:rFonts w:ascii="Baskerville Old Face" w:hAnsi="Baskerville Old Face"/>
        </w:rPr>
      </w:pPr>
      <w:r>
        <w:rPr>
          <w:rFonts w:ascii="Baskerville Old Face" w:hAnsi="Baskerville Old Face"/>
        </w:rPr>
        <w:t>Agenda book</w:t>
      </w:r>
    </w:p>
    <w:p w14:paraId="272594BE" w14:textId="77777777" w:rsidR="002B0876" w:rsidRDefault="002A055F">
      <w:pPr>
        <w:rPr>
          <w:rFonts w:ascii="Baskerville Old Face" w:hAnsi="Baskerville Old Face"/>
        </w:rPr>
      </w:pPr>
    </w:p>
    <w:p w14:paraId="67C80A92" w14:textId="77777777" w:rsidR="002B0876" w:rsidRDefault="00246267">
      <w:pPr>
        <w:rPr>
          <w:rFonts w:ascii="Baskerville Old Face" w:hAnsi="Baskerville Old Face"/>
          <w:b/>
          <w:bCs/>
        </w:rPr>
      </w:pPr>
      <w:r>
        <w:rPr>
          <w:rFonts w:ascii="Baskerville Old Face" w:hAnsi="Baskerville Old Face"/>
          <w:b/>
          <w:bCs/>
        </w:rPr>
        <w:t>Rules:</w:t>
      </w:r>
    </w:p>
    <w:p w14:paraId="004A832C" w14:textId="77777777" w:rsidR="002B0876" w:rsidRDefault="00246267">
      <w:pPr>
        <w:rPr>
          <w:rFonts w:ascii="Baskerville Old Face" w:hAnsi="Baskerville Old Face"/>
        </w:rPr>
      </w:pPr>
      <w:r>
        <w:rPr>
          <w:rFonts w:ascii="Baskerville Old Face" w:hAnsi="Baskerville Old Face"/>
        </w:rPr>
        <w:t>All Kutztown Middle School rules will apply in our classroom.  Students are also asked to:</w:t>
      </w:r>
    </w:p>
    <w:p w14:paraId="4596D353" w14:textId="77777777" w:rsidR="002B0876" w:rsidRDefault="00246267">
      <w:pPr>
        <w:numPr>
          <w:ilvl w:val="0"/>
          <w:numId w:val="6"/>
        </w:numPr>
        <w:rPr>
          <w:rFonts w:ascii="Baskerville Old Face" w:hAnsi="Baskerville Old Face"/>
        </w:rPr>
      </w:pPr>
      <w:r>
        <w:rPr>
          <w:rFonts w:ascii="Baskerville Old Face" w:hAnsi="Baskerville Old Face"/>
        </w:rPr>
        <w:t>Show respect (to other people, the environment, and yourself)</w:t>
      </w:r>
    </w:p>
    <w:p w14:paraId="4635F4AA" w14:textId="77777777" w:rsidR="002B0876" w:rsidRDefault="00246267">
      <w:pPr>
        <w:numPr>
          <w:ilvl w:val="0"/>
          <w:numId w:val="6"/>
        </w:numPr>
        <w:rPr>
          <w:rFonts w:ascii="Baskerville Old Face" w:hAnsi="Baskerville Old Face"/>
        </w:rPr>
      </w:pPr>
      <w:r>
        <w:rPr>
          <w:rFonts w:ascii="Baskerville Old Face" w:hAnsi="Baskerville Old Face"/>
        </w:rPr>
        <w:t>Do your best (believe in yourself)</w:t>
      </w:r>
    </w:p>
    <w:p w14:paraId="1EF7F9FF" w14:textId="77777777" w:rsidR="002B0876" w:rsidRDefault="00246267">
      <w:pPr>
        <w:numPr>
          <w:ilvl w:val="0"/>
          <w:numId w:val="6"/>
        </w:numPr>
        <w:rPr>
          <w:rFonts w:ascii="Baskerville Old Face" w:hAnsi="Baskerville Old Face"/>
        </w:rPr>
      </w:pPr>
      <w:r>
        <w:rPr>
          <w:rFonts w:ascii="Baskerville Old Face" w:hAnsi="Baskerville Old Face"/>
        </w:rPr>
        <w:t>Come prepared to class (bring your notebook with paper, agenda book, and writing utensils)</w:t>
      </w:r>
    </w:p>
    <w:p w14:paraId="2A3E761E" w14:textId="77777777" w:rsidR="002B0876" w:rsidRDefault="00246267">
      <w:pPr>
        <w:numPr>
          <w:ilvl w:val="0"/>
          <w:numId w:val="6"/>
        </w:numPr>
        <w:rPr>
          <w:rFonts w:ascii="Baskerville Old Face" w:hAnsi="Baskerville Old Face"/>
        </w:rPr>
      </w:pPr>
      <w:r>
        <w:rPr>
          <w:rFonts w:ascii="Baskerville Old Face" w:hAnsi="Baskerville Old Face"/>
        </w:rPr>
        <w:t>Arrive to class on time</w:t>
      </w:r>
    </w:p>
    <w:p w14:paraId="39462581" w14:textId="77777777" w:rsidR="002B0876" w:rsidRDefault="00246267">
      <w:pPr>
        <w:numPr>
          <w:ilvl w:val="0"/>
          <w:numId w:val="6"/>
        </w:numPr>
        <w:rPr>
          <w:rFonts w:ascii="Baskerville Old Face" w:hAnsi="Baskerville Old Face"/>
        </w:rPr>
      </w:pPr>
      <w:r>
        <w:rPr>
          <w:rFonts w:ascii="Baskerville Old Face" w:hAnsi="Baskerville Old Face"/>
        </w:rPr>
        <w:t>No cursing or teasing</w:t>
      </w:r>
    </w:p>
    <w:p w14:paraId="5319A013" w14:textId="77777777" w:rsidR="002B0876" w:rsidRDefault="002A055F">
      <w:pPr>
        <w:rPr>
          <w:rFonts w:ascii="Baskerville Old Face" w:hAnsi="Baskerville Old Face"/>
        </w:rPr>
      </w:pPr>
    </w:p>
    <w:p w14:paraId="191EED6B" w14:textId="77777777" w:rsidR="002B0876" w:rsidRDefault="00246267">
      <w:pPr>
        <w:rPr>
          <w:rFonts w:ascii="Baskerville Old Face" w:hAnsi="Baskerville Old Face"/>
          <w:b/>
          <w:bCs/>
        </w:rPr>
      </w:pPr>
      <w:r>
        <w:rPr>
          <w:rFonts w:ascii="Baskerville Old Face" w:hAnsi="Baskerville Old Face"/>
          <w:b/>
          <w:bCs/>
        </w:rPr>
        <w:t>Procedures:</w:t>
      </w:r>
    </w:p>
    <w:p w14:paraId="5286E6A8" w14:textId="77777777" w:rsidR="002B0876" w:rsidRDefault="00246267">
      <w:pPr>
        <w:rPr>
          <w:rFonts w:ascii="Baskerville Old Face" w:hAnsi="Baskerville Old Face"/>
          <w:u w:val="single"/>
        </w:rPr>
      </w:pPr>
      <w:r>
        <w:rPr>
          <w:rFonts w:ascii="Baskerville Old Face" w:hAnsi="Baskerville Old Face"/>
          <w:u w:val="single"/>
        </w:rPr>
        <w:t>At the beginning of class:</w:t>
      </w:r>
    </w:p>
    <w:p w14:paraId="1C4B8B22" w14:textId="77777777" w:rsidR="002B0876" w:rsidRDefault="00246267">
      <w:pPr>
        <w:numPr>
          <w:ilvl w:val="0"/>
          <w:numId w:val="4"/>
        </w:numPr>
        <w:rPr>
          <w:rFonts w:ascii="Baskerville Old Face" w:hAnsi="Baskerville Old Face"/>
        </w:rPr>
      </w:pPr>
      <w:r>
        <w:rPr>
          <w:rFonts w:ascii="Baskerville Old Face" w:hAnsi="Baskerville Old Face"/>
        </w:rPr>
        <w:t>Be seated and quiet, with notebook and pen/pencil on desk.</w:t>
      </w:r>
    </w:p>
    <w:p w14:paraId="19255180" w14:textId="77777777" w:rsidR="002B0876" w:rsidRDefault="00246267">
      <w:pPr>
        <w:numPr>
          <w:ilvl w:val="0"/>
          <w:numId w:val="4"/>
        </w:numPr>
        <w:rPr>
          <w:rFonts w:ascii="Baskerville Old Face" w:hAnsi="Baskerville Old Face"/>
        </w:rPr>
      </w:pPr>
      <w:r>
        <w:rPr>
          <w:rFonts w:ascii="Baskerville Old Face" w:hAnsi="Baskerville Old Face"/>
        </w:rPr>
        <w:t>Read the Question of the Day and be prepared to answer.</w:t>
      </w:r>
    </w:p>
    <w:p w14:paraId="47B44D2D" w14:textId="77777777" w:rsidR="002B0876" w:rsidRDefault="00246267">
      <w:pPr>
        <w:numPr>
          <w:ilvl w:val="0"/>
          <w:numId w:val="4"/>
        </w:numPr>
        <w:rPr>
          <w:rFonts w:ascii="Baskerville Old Face" w:hAnsi="Baskerville Old Face"/>
        </w:rPr>
      </w:pPr>
      <w:r>
        <w:rPr>
          <w:rFonts w:ascii="Baskerville Old Face" w:hAnsi="Baskerville Old Face"/>
        </w:rPr>
        <w:t>Read through daily list of activities.</w:t>
      </w:r>
    </w:p>
    <w:p w14:paraId="6B01A198" w14:textId="77777777" w:rsidR="002B0876" w:rsidRDefault="002A055F">
      <w:pPr>
        <w:rPr>
          <w:rFonts w:ascii="Baskerville Old Face" w:hAnsi="Baskerville Old Face"/>
        </w:rPr>
      </w:pPr>
    </w:p>
    <w:p w14:paraId="38A133CA" w14:textId="77777777" w:rsidR="002B0876" w:rsidRDefault="00246267">
      <w:pPr>
        <w:rPr>
          <w:rFonts w:ascii="Baskerville Old Face" w:hAnsi="Baskerville Old Face"/>
          <w:u w:val="single"/>
        </w:rPr>
      </w:pPr>
      <w:r>
        <w:rPr>
          <w:rFonts w:ascii="Baskerville Old Face" w:hAnsi="Baskerville Old Face"/>
          <w:u w:val="single"/>
        </w:rPr>
        <w:t>During class:</w:t>
      </w:r>
    </w:p>
    <w:p w14:paraId="1B4C91B2" w14:textId="77777777" w:rsidR="002B0876" w:rsidRDefault="00246267">
      <w:pPr>
        <w:numPr>
          <w:ilvl w:val="0"/>
          <w:numId w:val="5"/>
        </w:numPr>
        <w:rPr>
          <w:rFonts w:ascii="Baskerville Old Face" w:hAnsi="Baskerville Old Face"/>
        </w:rPr>
      </w:pPr>
      <w:r>
        <w:rPr>
          <w:rFonts w:ascii="Baskerville Old Face" w:hAnsi="Baskerville Old Face"/>
        </w:rPr>
        <w:t>Sharpen your pencil when necessary; you don’t need permission.</w:t>
      </w:r>
    </w:p>
    <w:p w14:paraId="637E0DD0" w14:textId="77777777" w:rsidR="002B0876" w:rsidRDefault="00246267">
      <w:pPr>
        <w:numPr>
          <w:ilvl w:val="0"/>
          <w:numId w:val="5"/>
        </w:numPr>
        <w:rPr>
          <w:rFonts w:ascii="Baskerville Old Face" w:hAnsi="Baskerville Old Face"/>
        </w:rPr>
      </w:pPr>
      <w:r>
        <w:rPr>
          <w:rFonts w:ascii="Baskerville Old Face" w:hAnsi="Baskerville Old Face"/>
        </w:rPr>
        <w:t>Bathroom/water/nurse/locker policy:</w:t>
      </w:r>
    </w:p>
    <w:p w14:paraId="75E4CE95" w14:textId="77777777" w:rsidR="002B0876" w:rsidRDefault="00246267">
      <w:pPr>
        <w:numPr>
          <w:ilvl w:val="1"/>
          <w:numId w:val="5"/>
        </w:numPr>
        <w:rPr>
          <w:rFonts w:ascii="Baskerville Old Face" w:hAnsi="Baskerville Old Face"/>
        </w:rPr>
      </w:pPr>
      <w:r>
        <w:rPr>
          <w:rFonts w:ascii="Baskerville Old Face" w:hAnsi="Baskerville Old Face"/>
        </w:rPr>
        <w:t xml:space="preserve">Please do not ask to leave unless it’s an </w:t>
      </w:r>
      <w:r>
        <w:rPr>
          <w:rFonts w:ascii="Baskerville Old Face" w:hAnsi="Baskerville Old Face"/>
          <w:b/>
        </w:rPr>
        <w:t>emergency</w:t>
      </w:r>
      <w:r>
        <w:rPr>
          <w:rFonts w:ascii="Baskerville Old Face" w:hAnsi="Baskerville Old Face"/>
        </w:rPr>
        <w:t>.  Anyone who consistently asks to leave will need to schedule an individual conference with the teacher.</w:t>
      </w:r>
    </w:p>
    <w:p w14:paraId="65D62B27" w14:textId="77777777" w:rsidR="002B0876" w:rsidRDefault="00246267">
      <w:pPr>
        <w:numPr>
          <w:ilvl w:val="1"/>
          <w:numId w:val="5"/>
        </w:numPr>
        <w:rPr>
          <w:rFonts w:ascii="Baskerville Old Face" w:hAnsi="Baskerville Old Face"/>
        </w:rPr>
      </w:pPr>
      <w:r>
        <w:rPr>
          <w:rFonts w:ascii="Baskerville Old Face" w:hAnsi="Baskerville Old Face"/>
        </w:rPr>
        <w:t xml:space="preserve">You will only be excused during the </w:t>
      </w:r>
      <w:r>
        <w:rPr>
          <w:rFonts w:ascii="Baskerville Old Face" w:hAnsi="Baskerville Old Face"/>
          <w:b/>
        </w:rPr>
        <w:t xml:space="preserve">first or last ten minutes </w:t>
      </w:r>
      <w:r>
        <w:rPr>
          <w:rFonts w:ascii="Baskerville Old Face" w:hAnsi="Baskerville Old Face"/>
        </w:rPr>
        <w:t>of class.</w:t>
      </w:r>
    </w:p>
    <w:p w14:paraId="64426F47" w14:textId="77777777" w:rsidR="002B0876" w:rsidRDefault="00246267">
      <w:pPr>
        <w:numPr>
          <w:ilvl w:val="0"/>
          <w:numId w:val="5"/>
        </w:numPr>
        <w:rPr>
          <w:rFonts w:ascii="Baskerville Old Face" w:hAnsi="Baskerville Old Face"/>
        </w:rPr>
      </w:pPr>
      <w:r>
        <w:rPr>
          <w:rFonts w:ascii="Baskerville Old Face" w:hAnsi="Baskerville Old Face"/>
        </w:rPr>
        <w:t xml:space="preserve">You will </w:t>
      </w:r>
      <w:r>
        <w:rPr>
          <w:rFonts w:ascii="Baskerville Old Face" w:hAnsi="Baskerville Old Face"/>
          <w:b/>
        </w:rPr>
        <w:t>not</w:t>
      </w:r>
      <w:r>
        <w:rPr>
          <w:rFonts w:ascii="Baskerville Old Face" w:hAnsi="Baskerville Old Face"/>
        </w:rPr>
        <w:t xml:space="preserve"> be allowed to go to your locker!</w:t>
      </w:r>
    </w:p>
    <w:p w14:paraId="63B3D726" w14:textId="7067F15D" w:rsidR="002B0876" w:rsidRDefault="00246267">
      <w:pPr>
        <w:numPr>
          <w:ilvl w:val="0"/>
          <w:numId w:val="5"/>
        </w:numPr>
        <w:rPr>
          <w:rFonts w:ascii="Baskerville Old Face" w:hAnsi="Baskerville Old Face"/>
        </w:rPr>
      </w:pPr>
      <w:r>
        <w:rPr>
          <w:rFonts w:ascii="Baskerville Old Face" w:hAnsi="Baskerville Old Face"/>
        </w:rPr>
        <w:t>If work is finished early, work quietly on</w:t>
      </w:r>
      <w:r w:rsidR="00927534">
        <w:rPr>
          <w:rFonts w:ascii="Baskerville Old Face" w:hAnsi="Baskerville Old Face"/>
        </w:rPr>
        <w:t xml:space="preserve"> homework,</w:t>
      </w:r>
      <w:r>
        <w:rPr>
          <w:rFonts w:ascii="Baskerville Old Face" w:hAnsi="Baskerville Old Face"/>
        </w:rPr>
        <w:t xml:space="preserve"> other class work</w:t>
      </w:r>
      <w:r w:rsidR="00927534">
        <w:rPr>
          <w:rFonts w:ascii="Baskerville Old Face" w:hAnsi="Baskerville Old Face"/>
        </w:rPr>
        <w:t>,</w:t>
      </w:r>
      <w:r>
        <w:rPr>
          <w:rFonts w:ascii="Baskerville Old Face" w:hAnsi="Baskerville Old Face"/>
        </w:rPr>
        <w:t xml:space="preserve"> or read.</w:t>
      </w:r>
    </w:p>
    <w:p w14:paraId="0551BD47" w14:textId="77777777" w:rsidR="002B0876" w:rsidRDefault="002A055F">
      <w:pPr>
        <w:rPr>
          <w:rFonts w:ascii="Baskerville Old Face" w:hAnsi="Baskerville Old Face"/>
          <w:u w:val="single"/>
        </w:rPr>
      </w:pPr>
    </w:p>
    <w:p w14:paraId="2BD6F28F" w14:textId="77777777" w:rsidR="002B0876" w:rsidRDefault="00246267">
      <w:pPr>
        <w:rPr>
          <w:rFonts w:ascii="Baskerville Old Face" w:hAnsi="Baskerville Old Face"/>
          <w:u w:val="single"/>
        </w:rPr>
      </w:pPr>
      <w:r>
        <w:rPr>
          <w:rFonts w:ascii="Baskerville Old Face" w:hAnsi="Baskerville Old Face"/>
          <w:u w:val="single"/>
        </w:rPr>
        <w:lastRenderedPageBreak/>
        <w:t>At the end of class:</w:t>
      </w:r>
    </w:p>
    <w:p w14:paraId="70242067" w14:textId="77777777" w:rsidR="002B0876" w:rsidRDefault="00246267">
      <w:pPr>
        <w:numPr>
          <w:ilvl w:val="0"/>
          <w:numId w:val="3"/>
        </w:numPr>
        <w:rPr>
          <w:rFonts w:ascii="Baskerville Old Face" w:hAnsi="Baskerville Old Face"/>
        </w:rPr>
      </w:pPr>
      <w:r>
        <w:rPr>
          <w:rFonts w:ascii="Baskerville Old Face" w:hAnsi="Baskerville Old Face"/>
        </w:rPr>
        <w:t xml:space="preserve">Pack up your belongings </w:t>
      </w:r>
      <w:r>
        <w:rPr>
          <w:rFonts w:ascii="Baskerville Old Face" w:hAnsi="Baskerville Old Face"/>
          <w:b/>
          <w:bCs/>
        </w:rPr>
        <w:t>only</w:t>
      </w:r>
      <w:r>
        <w:rPr>
          <w:rFonts w:ascii="Baskerville Old Face" w:hAnsi="Baskerville Old Face"/>
        </w:rPr>
        <w:t xml:space="preserve"> after you have been asked to do so.</w:t>
      </w:r>
    </w:p>
    <w:p w14:paraId="34FC020F" w14:textId="77777777" w:rsidR="002B0876" w:rsidRDefault="00246267">
      <w:pPr>
        <w:numPr>
          <w:ilvl w:val="0"/>
          <w:numId w:val="3"/>
        </w:numPr>
        <w:rPr>
          <w:rFonts w:ascii="Baskerville Old Face" w:hAnsi="Baskerville Old Face"/>
        </w:rPr>
      </w:pPr>
      <w:proofErr w:type="gramStart"/>
      <w:r>
        <w:rPr>
          <w:rFonts w:ascii="Baskerville Old Face" w:hAnsi="Baskerville Old Face"/>
          <w:b/>
        </w:rPr>
        <w:t>You are dismissed at the end of class by the teacher</w:t>
      </w:r>
      <w:proofErr w:type="gramEnd"/>
      <w:r>
        <w:rPr>
          <w:rFonts w:ascii="Baskerville Old Face" w:hAnsi="Baskerville Old Face"/>
        </w:rPr>
        <w:t>!</w:t>
      </w:r>
    </w:p>
    <w:p w14:paraId="42E7CFFE" w14:textId="77777777" w:rsidR="002B0876" w:rsidRDefault="00246267">
      <w:pPr>
        <w:numPr>
          <w:ilvl w:val="1"/>
          <w:numId w:val="3"/>
        </w:numPr>
        <w:rPr>
          <w:rFonts w:ascii="Baskerville Old Face" w:hAnsi="Baskerville Old Face"/>
        </w:rPr>
      </w:pPr>
      <w:r>
        <w:rPr>
          <w:rFonts w:ascii="Baskerville Old Face" w:hAnsi="Baskerville Old Face"/>
        </w:rPr>
        <w:t>Everyone is seated and quiet!</w:t>
      </w:r>
    </w:p>
    <w:p w14:paraId="5223153F" w14:textId="77777777" w:rsidR="002B0876" w:rsidRDefault="002A055F">
      <w:pPr>
        <w:rPr>
          <w:rFonts w:ascii="Baskerville Old Face" w:hAnsi="Baskerville Old Face"/>
        </w:rPr>
      </w:pPr>
    </w:p>
    <w:p w14:paraId="26F2E0CA" w14:textId="77777777" w:rsidR="002B0876" w:rsidRDefault="00246267">
      <w:pPr>
        <w:rPr>
          <w:rFonts w:ascii="Baskerville Old Face" w:hAnsi="Baskerville Old Face"/>
          <w:b/>
          <w:bCs/>
        </w:rPr>
      </w:pPr>
      <w:r>
        <w:rPr>
          <w:rFonts w:ascii="Baskerville Old Face" w:hAnsi="Baskerville Old Face"/>
          <w:b/>
          <w:bCs/>
        </w:rPr>
        <w:t>Policies:</w:t>
      </w:r>
    </w:p>
    <w:p w14:paraId="4EA66320" w14:textId="77777777" w:rsidR="002B0876" w:rsidRDefault="00246267">
      <w:pPr>
        <w:numPr>
          <w:ilvl w:val="0"/>
          <w:numId w:val="7"/>
        </w:numPr>
        <w:rPr>
          <w:rFonts w:ascii="Baskerville Old Face" w:hAnsi="Baskerville Old Face"/>
        </w:rPr>
      </w:pPr>
      <w:r>
        <w:rPr>
          <w:rFonts w:ascii="Baskerville Old Face" w:hAnsi="Baskerville Old Face"/>
        </w:rPr>
        <w:t>Homework</w:t>
      </w:r>
    </w:p>
    <w:p w14:paraId="60358FE0" w14:textId="77777777" w:rsidR="002B0876" w:rsidRDefault="00246267">
      <w:pPr>
        <w:numPr>
          <w:ilvl w:val="1"/>
          <w:numId w:val="7"/>
        </w:numPr>
        <w:rPr>
          <w:rFonts w:ascii="Baskerville Old Face" w:hAnsi="Baskerville Old Face"/>
        </w:rPr>
      </w:pPr>
      <w:r>
        <w:rPr>
          <w:rFonts w:ascii="Baskerville Old Face" w:hAnsi="Baskerville Old Face"/>
        </w:rPr>
        <w:t>Homework will be collected or checked immediately after the question of the day.</w:t>
      </w:r>
    </w:p>
    <w:p w14:paraId="01DD68A2" w14:textId="77777777" w:rsidR="002B0876" w:rsidRDefault="002A055F">
      <w:pPr>
        <w:rPr>
          <w:rFonts w:ascii="Baskerville Old Face" w:hAnsi="Baskerville Old Face"/>
        </w:rPr>
      </w:pPr>
    </w:p>
    <w:p w14:paraId="2603C3AE" w14:textId="77777777" w:rsidR="002B0876" w:rsidRDefault="00246267">
      <w:pPr>
        <w:numPr>
          <w:ilvl w:val="0"/>
          <w:numId w:val="7"/>
        </w:numPr>
        <w:rPr>
          <w:rFonts w:ascii="Baskerville Old Face" w:hAnsi="Baskerville Old Face"/>
        </w:rPr>
      </w:pPr>
      <w:r>
        <w:rPr>
          <w:rFonts w:ascii="Baskerville Old Face" w:hAnsi="Baskerville Old Face"/>
        </w:rPr>
        <w:t>Late Work</w:t>
      </w:r>
    </w:p>
    <w:p w14:paraId="79769FDC" w14:textId="77777777" w:rsidR="002B0876" w:rsidRDefault="00246267">
      <w:pPr>
        <w:numPr>
          <w:ilvl w:val="1"/>
          <w:numId w:val="7"/>
        </w:numPr>
        <w:rPr>
          <w:rFonts w:ascii="Baskerville Old Face" w:hAnsi="Baskerville Old Face"/>
        </w:rPr>
      </w:pPr>
      <w:r>
        <w:rPr>
          <w:rFonts w:ascii="Baskerville Old Face" w:hAnsi="Baskerville Old Face"/>
        </w:rPr>
        <w:t xml:space="preserve">Late work </w:t>
      </w:r>
      <w:r>
        <w:rPr>
          <w:rFonts w:ascii="Baskerville Old Face" w:hAnsi="Baskerville Old Face"/>
          <w:u w:val="single"/>
        </w:rPr>
        <w:t>graded only by teacher</w:t>
      </w:r>
      <w:r w:rsidR="00D40FD4">
        <w:rPr>
          <w:rFonts w:ascii="Baskerville Old Face" w:hAnsi="Baskerville Old Face"/>
        </w:rPr>
        <w:t xml:space="preserve"> will lose 5 points per day.</w:t>
      </w:r>
    </w:p>
    <w:p w14:paraId="56DFADDC" w14:textId="77777777" w:rsidR="002B0876" w:rsidRDefault="00246267">
      <w:pPr>
        <w:numPr>
          <w:ilvl w:val="1"/>
          <w:numId w:val="7"/>
        </w:numPr>
        <w:rPr>
          <w:rFonts w:ascii="Baskerville Old Face" w:hAnsi="Baskerville Old Face"/>
        </w:rPr>
      </w:pPr>
      <w:r>
        <w:rPr>
          <w:rFonts w:ascii="Baskerville Old Face" w:hAnsi="Baskerville Old Face"/>
        </w:rPr>
        <w:t>Once I have reviewed the answers, late work will not be accepted.</w:t>
      </w:r>
    </w:p>
    <w:p w14:paraId="5E1DC356" w14:textId="77777777" w:rsidR="002B0876" w:rsidRDefault="00246267">
      <w:pPr>
        <w:numPr>
          <w:ilvl w:val="1"/>
          <w:numId w:val="7"/>
        </w:numPr>
        <w:rPr>
          <w:rFonts w:ascii="Baskerville Old Face" w:hAnsi="Baskerville Old Face"/>
        </w:rPr>
      </w:pPr>
      <w:r>
        <w:rPr>
          <w:rFonts w:ascii="Baskerville Old Face" w:hAnsi="Baskerville Old Face"/>
        </w:rPr>
        <w:t xml:space="preserve">I will accept late large assignments (100 point projects) </w:t>
      </w:r>
      <w:r>
        <w:rPr>
          <w:rFonts w:ascii="Baskerville Old Face" w:hAnsi="Baskerville Old Face"/>
          <w:u w:val="single"/>
        </w:rPr>
        <w:t>for one week</w:t>
      </w:r>
      <w:r>
        <w:rPr>
          <w:rFonts w:ascii="Baskerville Old Face" w:hAnsi="Baskerville Old Face"/>
        </w:rPr>
        <w:t xml:space="preserve"> after the due date.  </w:t>
      </w:r>
      <w:r>
        <w:rPr>
          <w:rFonts w:ascii="Baskerville Old Face" w:hAnsi="Baskerville Old Face"/>
          <w:b/>
        </w:rPr>
        <w:t>Students lose 5 points every day the assignment is late</w:t>
      </w:r>
      <w:r>
        <w:rPr>
          <w:rFonts w:ascii="Baskerville Old Face" w:hAnsi="Baskerville Old Face"/>
        </w:rPr>
        <w:t>.</w:t>
      </w:r>
    </w:p>
    <w:p w14:paraId="36DBA218" w14:textId="77777777" w:rsidR="002B0876" w:rsidRDefault="002A055F">
      <w:pPr>
        <w:rPr>
          <w:rFonts w:ascii="Baskerville Old Face" w:hAnsi="Baskerville Old Face"/>
        </w:rPr>
      </w:pPr>
    </w:p>
    <w:p w14:paraId="22E6431E" w14:textId="77777777" w:rsidR="002B0876" w:rsidRDefault="00246267">
      <w:pPr>
        <w:numPr>
          <w:ilvl w:val="0"/>
          <w:numId w:val="7"/>
        </w:numPr>
        <w:rPr>
          <w:rFonts w:ascii="Baskerville Old Face" w:hAnsi="Baskerville Old Face"/>
        </w:rPr>
      </w:pPr>
      <w:r>
        <w:rPr>
          <w:rFonts w:ascii="Baskerville Old Face" w:hAnsi="Baskerville Old Face"/>
        </w:rPr>
        <w:t>Cheating is NOT accepted.</w:t>
      </w:r>
    </w:p>
    <w:p w14:paraId="76A9ABEA" w14:textId="77777777" w:rsidR="002B0876" w:rsidRDefault="00246267">
      <w:pPr>
        <w:numPr>
          <w:ilvl w:val="1"/>
          <w:numId w:val="7"/>
        </w:numPr>
        <w:rPr>
          <w:rFonts w:ascii="Baskerville Old Face" w:hAnsi="Baskerville Old Face"/>
        </w:rPr>
      </w:pPr>
      <w:r>
        <w:rPr>
          <w:rFonts w:ascii="Baskerville Old Face" w:hAnsi="Baskerville Old Face"/>
        </w:rPr>
        <w:t>If caught, papers will be torn up and students will be given a zero on any assignment, including tests and projects, along with further disciplinary actions.</w:t>
      </w:r>
    </w:p>
    <w:p w14:paraId="66351DED" w14:textId="77777777" w:rsidR="002B0876" w:rsidRDefault="002A055F">
      <w:pPr>
        <w:rPr>
          <w:rFonts w:ascii="Baskerville Old Face" w:hAnsi="Baskerville Old Face"/>
        </w:rPr>
      </w:pPr>
    </w:p>
    <w:p w14:paraId="1EC9F8EC" w14:textId="77777777" w:rsidR="002B0876" w:rsidRDefault="00246267">
      <w:pPr>
        <w:numPr>
          <w:ilvl w:val="0"/>
          <w:numId w:val="7"/>
        </w:numPr>
        <w:rPr>
          <w:rFonts w:ascii="Baskerville Old Face" w:hAnsi="Baskerville Old Face"/>
        </w:rPr>
      </w:pPr>
      <w:r>
        <w:rPr>
          <w:rFonts w:ascii="Baskerville Old Face" w:hAnsi="Baskerville Old Face"/>
        </w:rPr>
        <w:t>Absences</w:t>
      </w:r>
    </w:p>
    <w:p w14:paraId="455F37D2" w14:textId="77777777" w:rsidR="002B0876" w:rsidRDefault="00246267">
      <w:pPr>
        <w:numPr>
          <w:ilvl w:val="1"/>
          <w:numId w:val="7"/>
        </w:numPr>
        <w:rPr>
          <w:rFonts w:ascii="Baskerville Old Face" w:hAnsi="Baskerville Old Face"/>
        </w:rPr>
      </w:pPr>
      <w:r>
        <w:rPr>
          <w:rFonts w:ascii="Baskerville Old Face" w:hAnsi="Baskerville Old Face"/>
        </w:rPr>
        <w:t xml:space="preserve">With an excused absence, you may make up missed work for full credit; time allotted for make up is the amount of absence time.  For example, 1 day absence = due the following day.  </w:t>
      </w:r>
    </w:p>
    <w:p w14:paraId="70ED5511" w14:textId="77777777" w:rsidR="002B0876" w:rsidRDefault="00246267">
      <w:pPr>
        <w:numPr>
          <w:ilvl w:val="1"/>
          <w:numId w:val="7"/>
        </w:numPr>
        <w:rPr>
          <w:rFonts w:ascii="Baskerville Old Face" w:hAnsi="Baskerville Old Face"/>
        </w:rPr>
      </w:pPr>
      <w:r>
        <w:rPr>
          <w:rFonts w:ascii="Baskerville Old Face" w:hAnsi="Baskerville Old Face"/>
        </w:rPr>
        <w:t>Missed exams must be made up within one week.</w:t>
      </w:r>
    </w:p>
    <w:p w14:paraId="5BE56EF3" w14:textId="77777777" w:rsidR="002B0876" w:rsidRDefault="002A055F">
      <w:pPr>
        <w:rPr>
          <w:rFonts w:ascii="Baskerville Old Face" w:hAnsi="Baskerville Old Face"/>
        </w:rPr>
      </w:pPr>
    </w:p>
    <w:p w14:paraId="0BDE5133" w14:textId="77777777" w:rsidR="002B0876" w:rsidRDefault="00246267">
      <w:pPr>
        <w:rPr>
          <w:rFonts w:ascii="Baskerville Old Face" w:hAnsi="Baskerville Old Face"/>
          <w:b/>
          <w:bCs/>
        </w:rPr>
      </w:pPr>
      <w:r>
        <w:rPr>
          <w:rFonts w:ascii="Baskerville Old Face" w:hAnsi="Baskerville Old Face"/>
          <w:b/>
          <w:bCs/>
        </w:rPr>
        <w:t>Grades:</w:t>
      </w:r>
    </w:p>
    <w:p w14:paraId="6ADDBABC" w14:textId="77777777" w:rsidR="002B0876" w:rsidRDefault="00246267">
      <w:pPr>
        <w:rPr>
          <w:rFonts w:ascii="Baskerville Old Face" w:hAnsi="Baskerville Old Face"/>
        </w:rPr>
      </w:pPr>
      <w:r>
        <w:rPr>
          <w:rFonts w:ascii="Baskerville Old Face" w:hAnsi="Baskerville Old Face"/>
          <w:u w:val="single"/>
        </w:rPr>
        <w:t>10-40 point assignments:</w:t>
      </w:r>
      <w:r>
        <w:rPr>
          <w:rFonts w:ascii="Baskerville Old Face" w:hAnsi="Baskerville Old Face"/>
        </w:rPr>
        <w:t xml:space="preserve"> Daily work/homework; random agenda book checks</w:t>
      </w:r>
    </w:p>
    <w:p w14:paraId="5751BAC0" w14:textId="77777777" w:rsidR="002B0876" w:rsidRDefault="00246267">
      <w:pPr>
        <w:rPr>
          <w:rFonts w:ascii="Baskerville Old Face" w:hAnsi="Baskerville Old Face"/>
        </w:rPr>
      </w:pPr>
      <w:r>
        <w:rPr>
          <w:rFonts w:ascii="Baskerville Old Face" w:hAnsi="Baskerville Old Face"/>
          <w:u w:val="single"/>
        </w:rPr>
        <w:t>20-50 point assignments:</w:t>
      </w:r>
      <w:r>
        <w:rPr>
          <w:rFonts w:ascii="Baskerville Old Face" w:hAnsi="Baskerville Old Face"/>
        </w:rPr>
        <w:t xml:space="preserve"> Labs and activities</w:t>
      </w:r>
    </w:p>
    <w:p w14:paraId="75764CB6" w14:textId="77777777" w:rsidR="002B0876" w:rsidRDefault="00246267">
      <w:pPr>
        <w:rPr>
          <w:rFonts w:ascii="Baskerville Old Face" w:hAnsi="Baskerville Old Face"/>
        </w:rPr>
      </w:pPr>
      <w:r>
        <w:rPr>
          <w:rFonts w:ascii="Baskerville Old Face" w:hAnsi="Baskerville Old Face"/>
          <w:u w:val="single"/>
        </w:rPr>
        <w:t>100+ point assignments:</w:t>
      </w:r>
      <w:r>
        <w:rPr>
          <w:rFonts w:ascii="Baskerville Old Face" w:hAnsi="Baskerville Old Face"/>
        </w:rPr>
        <w:t xml:space="preserve"> Tests, papers, projects, presentations</w:t>
      </w:r>
    </w:p>
    <w:p w14:paraId="5669D0B6" w14:textId="77777777" w:rsidR="002B0876" w:rsidRDefault="002A055F">
      <w:pPr>
        <w:rPr>
          <w:rFonts w:ascii="Baskerville Old Face" w:hAnsi="Baskerville Old Face"/>
        </w:rPr>
      </w:pPr>
    </w:p>
    <w:p w14:paraId="3478B3DA" w14:textId="77777777" w:rsidR="002B0876" w:rsidRDefault="00246267">
      <w:pPr>
        <w:rPr>
          <w:rFonts w:ascii="Baskerville Old Face" w:hAnsi="Baskerville Old Face"/>
          <w:b/>
          <w:bCs/>
        </w:rPr>
      </w:pPr>
      <w:r>
        <w:rPr>
          <w:rFonts w:ascii="Baskerville Old Face" w:hAnsi="Baskerville Old Face"/>
          <w:b/>
          <w:bCs/>
        </w:rPr>
        <w:t>Promises to Students:</w:t>
      </w:r>
    </w:p>
    <w:p w14:paraId="159894F4" w14:textId="77777777" w:rsidR="002B0876" w:rsidRDefault="00246267">
      <w:pPr>
        <w:numPr>
          <w:ilvl w:val="0"/>
          <w:numId w:val="1"/>
        </w:numPr>
        <w:rPr>
          <w:rFonts w:ascii="Baskerville Old Face" w:hAnsi="Baskerville Old Face"/>
        </w:rPr>
      </w:pPr>
      <w:r>
        <w:rPr>
          <w:rFonts w:ascii="Baskerville Old Face" w:hAnsi="Baskerville Old Face"/>
        </w:rPr>
        <w:t>I will always believe in your ability to succeed.</w:t>
      </w:r>
    </w:p>
    <w:p w14:paraId="1997178E" w14:textId="77777777" w:rsidR="002B0876" w:rsidRDefault="00246267">
      <w:pPr>
        <w:numPr>
          <w:ilvl w:val="0"/>
          <w:numId w:val="1"/>
        </w:numPr>
        <w:rPr>
          <w:rFonts w:ascii="Baskerville Old Face" w:hAnsi="Baskerville Old Face"/>
        </w:rPr>
      </w:pPr>
      <w:r>
        <w:rPr>
          <w:rFonts w:ascii="Baskerville Old Face" w:hAnsi="Baskerville Old Face"/>
        </w:rPr>
        <w:t>I will listen to you.</w:t>
      </w:r>
    </w:p>
    <w:p w14:paraId="546F5DEE" w14:textId="77777777" w:rsidR="002B0876" w:rsidRDefault="00246267">
      <w:pPr>
        <w:numPr>
          <w:ilvl w:val="0"/>
          <w:numId w:val="1"/>
        </w:numPr>
        <w:rPr>
          <w:rFonts w:ascii="Baskerville Old Face" w:hAnsi="Baskerville Old Face"/>
        </w:rPr>
      </w:pPr>
      <w:r>
        <w:rPr>
          <w:rFonts w:ascii="Baskerville Old Face" w:hAnsi="Baskerville Old Face"/>
        </w:rPr>
        <w:t>I will respect you, and I will insist that others respect you in our class.</w:t>
      </w:r>
    </w:p>
    <w:p w14:paraId="4F7347E8" w14:textId="77777777" w:rsidR="002B0876" w:rsidRDefault="00246267">
      <w:pPr>
        <w:numPr>
          <w:ilvl w:val="0"/>
          <w:numId w:val="1"/>
        </w:numPr>
        <w:rPr>
          <w:rFonts w:ascii="Baskerville Old Face" w:hAnsi="Baskerville Old Face"/>
        </w:rPr>
      </w:pPr>
      <w:r>
        <w:rPr>
          <w:rFonts w:ascii="Baskerville Old Face" w:hAnsi="Baskerville Old Face"/>
        </w:rPr>
        <w:t>I will never assign work unless I can explain why it is important.</w:t>
      </w:r>
    </w:p>
    <w:p w14:paraId="149A5DF5" w14:textId="77777777" w:rsidR="002B0876" w:rsidRDefault="00246267">
      <w:pPr>
        <w:numPr>
          <w:ilvl w:val="0"/>
          <w:numId w:val="1"/>
        </w:numPr>
        <w:rPr>
          <w:rFonts w:ascii="Baskerville Old Face" w:hAnsi="Baskerville Old Face"/>
        </w:rPr>
      </w:pPr>
      <w:r>
        <w:rPr>
          <w:rFonts w:ascii="Baskerville Old Face" w:hAnsi="Baskerville Old Face"/>
        </w:rPr>
        <w:t>I will work hard and happily.</w:t>
      </w:r>
    </w:p>
    <w:p w14:paraId="01134F35" w14:textId="77777777" w:rsidR="002B0876" w:rsidRDefault="00246267">
      <w:pPr>
        <w:numPr>
          <w:ilvl w:val="0"/>
          <w:numId w:val="1"/>
        </w:numPr>
        <w:rPr>
          <w:rFonts w:ascii="Baskerville Old Face" w:hAnsi="Baskerville Old Face"/>
        </w:rPr>
      </w:pPr>
      <w:r>
        <w:rPr>
          <w:rFonts w:ascii="Baskerville Old Face" w:hAnsi="Baskerville Old Face"/>
        </w:rPr>
        <w:t>I will learn from you.</w:t>
      </w:r>
    </w:p>
    <w:sectPr w:rsidR="002B087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Baskerville Old Face">
    <w:panose1 w:val="020206020805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2">
    <w:nsid w:val="00000003"/>
    <w:multiLevelType w:val="multilevel"/>
    <w:tmpl w:val="00000003"/>
    <w:name w:val="WW8Num5"/>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singleLevel"/>
    <w:tmpl w:val="00000004"/>
    <w:name w:val="WW8Num6"/>
    <w:lvl w:ilvl="0">
      <w:start w:val="1"/>
      <w:numFmt w:val="decimal"/>
      <w:lvlText w:val="%1)"/>
      <w:lvlJc w:val="left"/>
      <w:pPr>
        <w:tabs>
          <w:tab w:val="num" w:pos="720"/>
        </w:tabs>
        <w:ind w:left="720" w:hanging="360"/>
      </w:pPr>
    </w:lvl>
  </w:abstractNum>
  <w:abstractNum w:abstractNumId="4">
    <w:nsid w:val="00000005"/>
    <w:multiLevelType w:val="multilevel"/>
    <w:tmpl w:val="00000005"/>
    <w:name w:val="WW8Num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singleLevel"/>
    <w:tmpl w:val="00000006"/>
    <w:name w:val="WW8Num8"/>
    <w:lvl w:ilvl="0">
      <w:start w:val="1"/>
      <w:numFmt w:val="decimal"/>
      <w:lvlText w:val="%1)"/>
      <w:lvlJc w:val="left"/>
      <w:pPr>
        <w:tabs>
          <w:tab w:val="num" w:pos="720"/>
        </w:tabs>
        <w:ind w:left="720" w:hanging="360"/>
      </w:pPr>
    </w:lvl>
  </w:abstractNum>
  <w:abstractNum w:abstractNumId="6">
    <w:nsid w:val="00000007"/>
    <w:multiLevelType w:val="multilevel"/>
    <w:tmpl w:val="00000007"/>
    <w:name w:val="WW8Num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0000000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C4D"/>
    <w:rsid w:val="00246267"/>
    <w:rsid w:val="002A055F"/>
    <w:rsid w:val="00621C4D"/>
    <w:rsid w:val="00927534"/>
    <w:rsid w:val="00D40F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C73D3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8z1">
    <w:name w:val="WW8Num8z1"/>
    <w:rPr>
      <w:rFonts w:ascii="Symbol" w:hAnsi="Symbol"/>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paragraph" w:customStyle="1" w:styleId="Heading">
    <w:name w:val="Heading"/>
    <w:basedOn w:val="Normal"/>
    <w:next w:val="BodyText"/>
    <w:pPr>
      <w:keepNext/>
      <w:spacing w:before="240" w:after="120"/>
    </w:pPr>
    <w:rPr>
      <w:rFonts w:ascii="Arial" w:eastAsia="Lucida Sans Unicode" w:hAnsi="Arial" w:cs="Mangal"/>
      <w:sz w:val="28"/>
      <w:szCs w:val="28"/>
    </w:rPr>
  </w:style>
  <w:style w:type="paragraph" w:styleId="BodyText">
    <w:name w:val="Body Text"/>
    <w:basedOn w:val="Normal"/>
    <w:rPr>
      <w:rFonts w:ascii="Baskerville Old Face" w:hAnsi="Baskerville Old Face"/>
      <w:sz w:val="22"/>
    </w:r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8z1">
    <w:name w:val="WW8Num8z1"/>
    <w:rPr>
      <w:rFonts w:ascii="Symbol" w:hAnsi="Symbol"/>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paragraph" w:customStyle="1" w:styleId="Heading">
    <w:name w:val="Heading"/>
    <w:basedOn w:val="Normal"/>
    <w:next w:val="BodyText"/>
    <w:pPr>
      <w:keepNext/>
      <w:spacing w:before="240" w:after="120"/>
    </w:pPr>
    <w:rPr>
      <w:rFonts w:ascii="Arial" w:eastAsia="Lucida Sans Unicode" w:hAnsi="Arial" w:cs="Mangal"/>
      <w:sz w:val="28"/>
      <w:szCs w:val="28"/>
    </w:rPr>
  </w:style>
  <w:style w:type="paragraph" w:styleId="BodyText">
    <w:name w:val="Body Text"/>
    <w:basedOn w:val="Normal"/>
    <w:rPr>
      <w:rFonts w:ascii="Baskerville Old Face" w:hAnsi="Baskerville Old Face"/>
      <w:sz w:val="22"/>
    </w:r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502</Words>
  <Characters>2864</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 Syllabus</vt:lpstr>
    </vt:vector>
  </TitlesOfParts>
  <Company>Kutztown Area School District</Company>
  <LinksUpToDate>false</LinksUpToDate>
  <CharactersWithSpaces>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Syllabus</dc:title>
  <dc:subject/>
  <dc:creator>cindy</dc:creator>
  <cp:keywords/>
  <cp:lastModifiedBy>Jennifer Wyland</cp:lastModifiedBy>
  <cp:revision>2</cp:revision>
  <cp:lastPrinted>2009-08-19T18:20:00Z</cp:lastPrinted>
  <dcterms:created xsi:type="dcterms:W3CDTF">2017-08-14T10:50:00Z</dcterms:created>
  <dcterms:modified xsi:type="dcterms:W3CDTF">2017-08-14T10:50:00Z</dcterms:modified>
</cp:coreProperties>
</file>